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412F48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91745">
        <w:rPr>
          <w:rFonts w:ascii="Garamond" w:hAnsi="Garamond"/>
          <w:sz w:val="24"/>
          <w:szCs w:val="24"/>
        </w:rPr>
        <w:t>5</w:t>
      </w:r>
      <w:r w:rsidR="00AD49E8">
        <w:rPr>
          <w:rFonts w:ascii="Garamond" w:hAnsi="Garamond"/>
          <w:sz w:val="24"/>
          <w:szCs w:val="24"/>
        </w:rPr>
        <w:t>0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7F6C25B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D49E8" w:rsidRPr="002732C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https://zakazky.zcu.cz/contract_display_6432.html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0481D5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91745">
        <w:rPr>
          <w:rFonts w:ascii="Garamond" w:hAnsi="Garamond" w:cs="Arial"/>
          <w:b/>
          <w:sz w:val="22"/>
          <w:szCs w:val="22"/>
        </w:rPr>
        <w:t>29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E96553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D49E8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2FDA31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E811F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A134" w14:textId="77777777" w:rsidR="008F604B" w:rsidRDefault="008F604B" w:rsidP="00795AAC">
      <w:r>
        <w:separator/>
      </w:r>
    </w:p>
  </w:endnote>
  <w:endnote w:type="continuationSeparator" w:id="0">
    <w:p w14:paraId="23B18094" w14:textId="77777777" w:rsidR="008F604B" w:rsidRDefault="008F60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1A9C" w14:textId="77777777" w:rsidR="008F604B" w:rsidRDefault="008F604B" w:rsidP="00795AAC">
      <w:r>
        <w:separator/>
      </w:r>
    </w:p>
  </w:footnote>
  <w:footnote w:type="continuationSeparator" w:id="0">
    <w:p w14:paraId="0BA0D143" w14:textId="77777777" w:rsidR="008F604B" w:rsidRDefault="008F60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745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232A"/>
    <w:rsid w:val="00AC404F"/>
    <w:rsid w:val="00AC487C"/>
    <w:rsid w:val="00AC5408"/>
    <w:rsid w:val="00AC56B9"/>
    <w:rsid w:val="00AD1C55"/>
    <w:rsid w:val="00AD3FD1"/>
    <w:rsid w:val="00AD49E8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811FD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3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6RCHfbvfhbPN+2gS/ppb8aPCLmt4WxMjHuz178C+PEw=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dGXEqMignHfiEvBoVgzDUT/3jM3fiMMe1n8Nm60/suw=</DigestValue>
    </Reference>
  </SignedInfo>
  <SignatureValue>ma/m4SbWSUsy2RRJzDk64mkClb7zAavByx83xiT+SZIS9Sv/ic7y6qY+sEcWwF7he3VyWje/Vy9d
EAaSj72/MVr3iiPR0WPt7SjVW+hft4v084LUL+aygDu6ZgBCBtGGZsYZ2IftlmCBBUU9QizwZucB
2Q+0nQQgBCzZqJ3A+jWXIRzvG8Zc8au1kZYnNIOOyH8O1/eeV8eIq5L+Ck06F051XHHgKcduA98y
v7+XDDYy1PCJILg9hPIWiuexeg4JanFiVBP0x6y4tzQWi3QaQfqAY2V5+fwT15yFqTzJlDcpkoOQ
cB17SoaSRqO0s8yRCfUfWWxJaZNrXrpVEMtH6g==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My0Kp0nHpgC5wIBlZqtoy5SxQusp5T3bLKBln2m5cyA=</DigestValue>
      </Reference>
      <Reference URI="/word/document.xml?ContentType=application/vnd.openxmlformats-officedocument.wordprocessingml.document.main+xml">
        <DigestMethod Algorithm="http://www.w3.org/2001/04/xmlenc#sha256"/>
        <DigestValue>lSTEctpPcMMZRIlJZMn/K8itjPPQ27JAGXsiAr6rN9w=</DigestValue>
      </Reference>
      <Reference URI="/word/endnotes.xml?ContentType=application/vnd.openxmlformats-officedocument.wordprocessingml.endnotes+xml">
        <DigestMethod Algorithm="http://www.w3.org/2001/04/xmlenc#sha256"/>
        <DigestValue>EOdYq+fzSEG8wbuQ0/Q8xEWLtthgD6VafaHrAOna9yw=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FpY+mcPD0Ry9aFxKRZOUdVjYlAMhyXJpsqJOr4TrZfY=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iYT8xBM14LzYfN6lCBm7VzF4ZE28bzR8OyMXgUKKA7s=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2023-11-13T12:28:57Z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2023-11-13T12:28:57Z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2253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52</cp:revision>
  <cp:lastPrinted>2018-08-08T13:48:00Z</cp:lastPrinted>
  <dcterms:created xsi:type="dcterms:W3CDTF">2022-05-19T08:18:00Z</dcterms:created>
  <dcterms:modified xsi:type="dcterms:W3CDTF">2023-11-13T12:28:00Z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